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181FC47C" w:rsidR="006A0A40" w:rsidRPr="00CB7739" w:rsidRDefault="00FC31C0" w:rsidP="00FC31C0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Poprawa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niechronionych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uczestników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ruchu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poprzez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przebudowę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elementów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infrastruktury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drogowej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skrzyżowaniu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nr 1169R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1175R w m. Ruda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doposażenie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przejść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elementy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poprawiające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bezpieczeństwo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zlokalizowanych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nr 1141R w m. Mielec ul.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Wojska</w:t>
      </w:r>
      <w:proofErr w:type="spellEnd"/>
      <w:r w:rsidRPr="00FC31C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31C0">
        <w:rPr>
          <w:rFonts w:ascii="Arial" w:hAnsi="Arial" w:cs="Arial"/>
          <w:b/>
          <w:bCs/>
          <w:sz w:val="22"/>
          <w:szCs w:val="22"/>
        </w:rPr>
        <w:t>Polskiego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455E3" w14:textId="77777777" w:rsidR="00773540" w:rsidRDefault="00773540" w:rsidP="00AC1A4B">
      <w:r>
        <w:separator/>
      </w:r>
    </w:p>
  </w:endnote>
  <w:endnote w:type="continuationSeparator" w:id="0">
    <w:p w14:paraId="7B82F188" w14:textId="77777777" w:rsidR="00773540" w:rsidRDefault="0077354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03499" w14:textId="77777777" w:rsidR="00773540" w:rsidRDefault="00773540" w:rsidP="00AC1A4B">
      <w:r>
        <w:separator/>
      </w:r>
    </w:p>
  </w:footnote>
  <w:footnote w:type="continuationSeparator" w:id="0">
    <w:p w14:paraId="7D81DC6D" w14:textId="77777777" w:rsidR="00773540" w:rsidRDefault="0077354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5B8B42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04C22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FC31C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12F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C22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4A3"/>
    <w:rsid w:val="00705822"/>
    <w:rsid w:val="00706834"/>
    <w:rsid w:val="00716DEB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540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0A90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91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3FA9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490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2F52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31C0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2021-01-22T11:31:00Z</cp:lastPrinted>
  <dcterms:created xsi:type="dcterms:W3CDTF">2021-02-17T13:08:00Z</dcterms:created>
  <dcterms:modified xsi:type="dcterms:W3CDTF">2025-09-18T11:39:00Z</dcterms:modified>
</cp:coreProperties>
</file>